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98CA37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</w:t>
      </w:r>
      <w:r w:rsidR="00513CFB">
        <w:rPr>
          <w:rFonts w:ascii="Garamond" w:hAnsi="Garamond"/>
          <w:sz w:val="24"/>
          <w:szCs w:val="24"/>
        </w:rPr>
        <w:t>1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789C4B02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13CFB" w:rsidRPr="000F5EA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https://zakazky.zcu.cz/contract_display_4499.html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61FDE8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513CFB">
        <w:rPr>
          <w:rFonts w:ascii="Garamond" w:hAnsi="Garamond" w:cs="Arial"/>
          <w:b/>
          <w:sz w:val="22"/>
          <w:szCs w:val="22"/>
        </w:rPr>
        <w:t>6</w:t>
      </w:r>
      <w:r w:rsidR="006C4DD5" w:rsidRPr="0091248A">
        <w:rPr>
          <w:rFonts w:ascii="Garamond" w:hAnsi="Garamond" w:cs="Arial"/>
          <w:b/>
          <w:sz w:val="22"/>
          <w:szCs w:val="22"/>
        </w:rPr>
        <w:t>.</w:t>
      </w:r>
      <w:r w:rsidR="00513CFB">
        <w:rPr>
          <w:rFonts w:ascii="Garamond" w:hAnsi="Garamond" w:cs="Arial"/>
          <w:b/>
          <w:sz w:val="22"/>
          <w:szCs w:val="22"/>
        </w:rPr>
        <w:t xml:space="preserve"> 4. </w:t>
      </w:r>
      <w:r w:rsidR="006C4DD5" w:rsidRPr="0091248A">
        <w:rPr>
          <w:rFonts w:ascii="Garamond" w:hAnsi="Garamond" w:cs="Arial"/>
          <w:b/>
          <w:sz w:val="22"/>
          <w:szCs w:val="22"/>
        </w:rPr>
        <w:t>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513CFB">
        <w:rPr>
          <w:rFonts w:ascii="Garamond" w:hAnsi="Garamond" w:cs="Arial"/>
          <w:b/>
          <w:sz w:val="22"/>
          <w:szCs w:val="22"/>
        </w:rPr>
        <w:t>15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69AD6" w14:textId="77777777" w:rsidR="00350B80" w:rsidRDefault="00350B80" w:rsidP="00795AAC">
      <w:r>
        <w:separator/>
      </w:r>
    </w:p>
  </w:endnote>
  <w:endnote w:type="continuationSeparator" w:id="0">
    <w:p w14:paraId="66400402" w14:textId="77777777" w:rsidR="00350B80" w:rsidRDefault="00350B8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3C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3C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0B4887" w14:textId="77777777" w:rsidR="00350B80" w:rsidRDefault="00350B80" w:rsidP="00795AAC">
      <w:r>
        <w:separator/>
      </w:r>
    </w:p>
  </w:footnote>
  <w:footnote w:type="continuationSeparator" w:id="0">
    <w:p w14:paraId="31E3681E" w14:textId="77777777" w:rsidR="00350B80" w:rsidRDefault="00350B8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3CFB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9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VMgK8L/lMh+oZYeH5aaeu1k3aFM=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va0ZkuQD9QOkF+7F1FicG/e4Fg0=</DigestValue>
    </Reference>
  </SignedInfo>
  <SignatureValue>aZX13zboe9exb2piX/JnMJi6eiTJiZ9ay5vA0RZZv9DDbC7GE9hGio/GM+MUyS8hBjeY1XIyVvNF
k1FzBpuYjhGNx/ra1wJV+AiISqegU6lE1W+pj5Wi7pYHZGj14uVS4PoSTINBL4LXO0KM1SxqXz33
9Z2HEKWlgYIZIGma6p5jF7X6YnQRsmK87u59bMtW/2FOJD1dx9OESw0rV3elNzJgjS7zsS2BQlaS
5zkm5OTfbjDZanElQLnfzFZfgq0IKmHWWcU5mB8OgJ+y65MQyIwLN+1T6f3jUTPkhUgD13jXhdpe
I+ENptEtldryQ947QM4565ZJ/5KTweatgYwlgA==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+P5w7NFo+/etoLVXLccgwB0CYZQ=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rKHglpI8QHoRKcycADErrIMvpfM=</DigestValue>
      </Reference>
      <Reference URI="/word/document.xml?ContentType=application/vnd.openxmlformats-officedocument.wordprocessingml.document.main+xml">
        <DigestMethod Algorithm="http://www.w3.org/2000/09/xmldsig#sha1"/>
        <DigestValue>5JjnLLXZfy40VA59eW+8AD2C4dc=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D/SGiloi+Tmnh0o+VJAVe+wyC7M=</DigestValue>
      </Reference>
      <Reference URI="/word/endnotes.xml?ContentType=application/vnd.openxmlformats-officedocument.wordprocessingml.endnotes+xml">
        <DigestMethod Algorithm="http://www.w3.org/2000/09/xmldsig#sha1"/>
        <DigestValue>qm9Wbnq9wPWmKh8haMftkQCfgJw=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h2MW4F9YbIulq4x/DKPkCuY4Q18=</DigestValue>
      </Reference>
    </Manifest>
    <SignatureProperties>
      <SignatureProperty Id="idSignatureTime" Target="#idPackageSignature">
        <mdssi:SignatureTime>
          <mdssi:Format>YYYY-MM-DDThh:mm:ssTZD</mdssi:Format>
          <mdssi:Value>2021-03-23T07:17:12Z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2021-03-23T07:17:12Z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FB1FE-E1BB-4FFE-BC97-977619A6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12</cp:revision>
  <cp:lastPrinted>2018-08-08T13:48:00Z</cp:lastPrinted>
  <dcterms:created xsi:type="dcterms:W3CDTF">2021-01-25T13:07:00Z</dcterms:created>
  <dcterms:modified xsi:type="dcterms:W3CDTF">2021-03-23T07:17:00Z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